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Ind w:w="-45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485"/>
      </w:tblGrid>
      <w:tr w:rsidR="0037497F" w:rsidTr="0037497F">
        <w:trPr>
          <w:trHeight w:val="923"/>
        </w:trPr>
        <w:tc>
          <w:tcPr>
            <w:tcW w:w="10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497F" w:rsidRPr="00381AD7" w:rsidRDefault="0037497F" w:rsidP="0037497F">
            <w:pPr>
              <w:pStyle w:val="Standard"/>
              <w:rPr>
                <w:rFonts w:ascii="Calibri" w:hAnsi="Calibri"/>
                <w:b/>
                <w:u w:val="single"/>
              </w:rPr>
            </w:pPr>
            <w:r w:rsidRPr="00381AD7">
              <w:rPr>
                <w:rFonts w:ascii="Calibri" w:hAnsi="Calibri"/>
                <w:b/>
                <w:u w:val="single"/>
              </w:rPr>
              <w:t>INWESTOR:</w:t>
            </w:r>
          </w:p>
          <w:p w:rsidR="0037497F" w:rsidRDefault="0037497F" w:rsidP="0037497F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IZBA ADMINISTRACJI SKARBOWEJ</w:t>
            </w:r>
          </w:p>
          <w:p w:rsidR="0037497F" w:rsidRPr="0024783A" w:rsidRDefault="0037497F" w:rsidP="0037497F">
            <w:pPr>
              <w:pStyle w:val="Standard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24783A">
              <w:rPr>
                <w:rFonts w:asciiTheme="minorHAnsi" w:hAnsiTheme="minorHAnsi" w:cstheme="minorHAnsi"/>
                <w:bCs/>
                <w:color w:val="000000"/>
              </w:rPr>
              <w:t>ul. Sandomierska 105</w:t>
            </w:r>
          </w:p>
          <w:p w:rsidR="0037497F" w:rsidRPr="00381AD7" w:rsidRDefault="0037497F" w:rsidP="002A4926">
            <w:pPr>
              <w:pStyle w:val="Standard"/>
              <w:spacing w:after="240"/>
              <w:jc w:val="center"/>
            </w:pPr>
            <w:r w:rsidRPr="0024783A">
              <w:rPr>
                <w:rFonts w:asciiTheme="minorHAnsi" w:hAnsiTheme="minorHAnsi" w:cstheme="minorHAnsi"/>
                <w:bCs/>
                <w:color w:val="000000"/>
              </w:rPr>
              <w:t>25-324 Kielce</w:t>
            </w:r>
          </w:p>
        </w:tc>
      </w:tr>
      <w:tr w:rsidR="0037497F" w:rsidTr="0037497F">
        <w:trPr>
          <w:trHeight w:val="1129"/>
        </w:trPr>
        <w:tc>
          <w:tcPr>
            <w:tcW w:w="10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497F" w:rsidRPr="00381AD7" w:rsidRDefault="0037497F" w:rsidP="00243D65">
            <w:pPr>
              <w:pStyle w:val="Standard"/>
              <w:spacing w:after="240"/>
              <w:rPr>
                <w:rFonts w:ascii="Calibri" w:hAnsi="Calibri"/>
                <w:b/>
                <w:u w:val="single"/>
              </w:rPr>
            </w:pPr>
            <w:r w:rsidRPr="00381AD7">
              <w:rPr>
                <w:rFonts w:ascii="Calibri" w:hAnsi="Calibri"/>
                <w:b/>
                <w:u w:val="single"/>
              </w:rPr>
              <w:t>NAZWA ZAMIERZENIA BUDOWLANEGO:</w:t>
            </w:r>
          </w:p>
          <w:p w:rsidR="0037497F" w:rsidRPr="00381AD7" w:rsidRDefault="0037497F" w:rsidP="00243D65">
            <w:pPr>
              <w:pStyle w:val="Standard"/>
              <w:spacing w:after="240"/>
              <w:jc w:val="center"/>
            </w:pPr>
            <w:r>
              <w:rPr>
                <w:rFonts w:asciiTheme="minorHAnsi" w:hAnsiTheme="minorHAnsi" w:cstheme="minorHAnsi"/>
                <w:b/>
              </w:rPr>
              <w:t>GŁĘBOKA TERMOMODERNIZACJA BUDYNKU IZBY ADMINISTRACJI SKARBOWEJ W KIELCACH BĘDĄCEGO SIEDZIBĄ ŚWIĘTOKRZYSKIEGO URZĘDU CELNO-SKARBOWEGO W KIELCACH PRZY UL.WESOŁEJ 56, NA DZIAŁCE NR. EWID.1137 OBRĘB 0017</w:t>
            </w:r>
            <w:r w:rsidR="004B147A">
              <w:rPr>
                <w:rFonts w:asciiTheme="minorHAnsi" w:hAnsiTheme="minorHAnsi" w:cstheme="minorHAnsi"/>
                <w:b/>
              </w:rPr>
              <w:t xml:space="preserve"> KIELCE</w:t>
            </w:r>
          </w:p>
        </w:tc>
      </w:tr>
      <w:tr w:rsidR="0037497F" w:rsidTr="0037497F">
        <w:trPr>
          <w:trHeight w:val="374"/>
        </w:trPr>
        <w:tc>
          <w:tcPr>
            <w:tcW w:w="10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497F" w:rsidRPr="00EE2B8E" w:rsidRDefault="0037497F" w:rsidP="0037497F">
            <w:pPr>
              <w:pStyle w:val="Standard"/>
              <w:jc w:val="right"/>
              <w:rPr>
                <w:rFonts w:ascii="Calibri" w:hAnsi="Calibri"/>
                <w:sz w:val="22"/>
                <w:szCs w:val="22"/>
              </w:rPr>
            </w:pPr>
          </w:p>
          <w:p w:rsidR="0037497F" w:rsidRPr="00381AD7" w:rsidRDefault="00901223" w:rsidP="0037497F">
            <w:pPr>
              <w:pStyle w:val="Standard"/>
              <w:spacing w:after="240"/>
              <w:jc w:val="center"/>
              <w:rPr>
                <w:sz w:val="40"/>
                <w:szCs w:val="40"/>
              </w:rPr>
            </w:pPr>
            <w:r>
              <w:rPr>
                <w:rFonts w:ascii="Calibri" w:hAnsi="Calibri"/>
                <w:b/>
                <w:sz w:val="40"/>
                <w:szCs w:val="40"/>
              </w:rPr>
              <w:t>PRZEDMIARY</w:t>
            </w:r>
          </w:p>
        </w:tc>
      </w:tr>
      <w:tr w:rsidR="0037497F" w:rsidTr="0037497F">
        <w:trPr>
          <w:trHeight w:val="2248"/>
        </w:trPr>
        <w:tc>
          <w:tcPr>
            <w:tcW w:w="10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497F" w:rsidRPr="00381AD7" w:rsidRDefault="0037497F" w:rsidP="0037497F">
            <w:pPr>
              <w:pStyle w:val="Standard"/>
              <w:spacing w:line="276" w:lineRule="auto"/>
              <w:jc w:val="both"/>
              <w:rPr>
                <w:rFonts w:ascii="Calibri" w:hAnsi="Calibri"/>
                <w:b/>
                <w:color w:val="000000"/>
                <w:u w:val="single"/>
              </w:rPr>
            </w:pPr>
            <w:r w:rsidRPr="00381AD7">
              <w:rPr>
                <w:rFonts w:ascii="Calibri" w:hAnsi="Calibri"/>
                <w:b/>
                <w:color w:val="000000"/>
                <w:u w:val="single"/>
              </w:rPr>
              <w:t>ADRES INWESTYCJI:</w:t>
            </w:r>
          </w:p>
          <w:p w:rsidR="0037497F" w:rsidRPr="00381AD7" w:rsidRDefault="0037497F" w:rsidP="0037497F">
            <w:pPr>
              <w:pStyle w:val="Standard"/>
              <w:tabs>
                <w:tab w:val="left" w:pos="5668"/>
              </w:tabs>
              <w:spacing w:line="276" w:lineRule="auto"/>
              <w:jc w:val="both"/>
              <w:rPr>
                <w:rFonts w:ascii="Calibri" w:hAnsi="Calibri"/>
                <w:color w:val="000000"/>
              </w:rPr>
            </w:pPr>
            <w:r w:rsidRPr="00381AD7">
              <w:rPr>
                <w:rFonts w:ascii="Calibri" w:hAnsi="Calibri"/>
                <w:color w:val="000000"/>
              </w:rPr>
              <w:t xml:space="preserve">                           </w:t>
            </w:r>
            <w:r>
              <w:rPr>
                <w:rFonts w:ascii="Calibri" w:hAnsi="Calibri"/>
                <w:color w:val="000000"/>
              </w:rPr>
              <w:t xml:space="preserve">            MIEJSCOWOŚĆ:                                     </w:t>
            </w:r>
            <w:r w:rsidR="007608E8">
              <w:rPr>
                <w:rFonts w:ascii="Calibri" w:hAnsi="Calibri"/>
                <w:color w:val="000000"/>
              </w:rPr>
              <w:t xml:space="preserve"> </w:t>
            </w:r>
            <w:r w:rsidR="00A56D09">
              <w:rPr>
                <w:rFonts w:ascii="Calibri" w:hAnsi="Calibri"/>
                <w:color w:val="000000"/>
              </w:rPr>
              <w:t>Kielce</w:t>
            </w:r>
          </w:p>
          <w:p w:rsidR="0037497F" w:rsidRDefault="0037497F" w:rsidP="0037497F">
            <w:pPr>
              <w:pStyle w:val="Standard"/>
              <w:tabs>
                <w:tab w:val="left" w:pos="5668"/>
              </w:tabs>
              <w:spacing w:line="276" w:lineRule="auto"/>
              <w:jc w:val="both"/>
              <w:rPr>
                <w:rFonts w:ascii="Calibri" w:hAnsi="Calibri"/>
                <w:color w:val="000000"/>
              </w:rPr>
            </w:pPr>
            <w:r w:rsidRPr="00381AD7">
              <w:rPr>
                <w:rFonts w:ascii="Calibri" w:hAnsi="Calibri"/>
                <w:color w:val="000000"/>
              </w:rPr>
              <w:t xml:space="preserve">                                       OBRĘB:                               </w:t>
            </w:r>
            <w:r>
              <w:rPr>
                <w:rFonts w:ascii="Calibri" w:hAnsi="Calibri"/>
                <w:color w:val="000000"/>
              </w:rPr>
              <w:t xml:space="preserve">                  </w:t>
            </w:r>
            <w:r w:rsidR="00A56D09">
              <w:rPr>
                <w:rFonts w:ascii="Calibri" w:hAnsi="Calibri"/>
                <w:color w:val="000000"/>
              </w:rPr>
              <w:t xml:space="preserve"> </w:t>
            </w:r>
            <w:r w:rsidR="007608E8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="007608E8">
              <w:rPr>
                <w:rFonts w:ascii="Calibri" w:hAnsi="Calibri"/>
                <w:color w:val="000000"/>
              </w:rPr>
              <w:t xml:space="preserve"> </w:t>
            </w:r>
            <w:r w:rsidR="00A56D09">
              <w:rPr>
                <w:rFonts w:ascii="Calibri" w:hAnsi="Calibri"/>
                <w:color w:val="000000"/>
              </w:rPr>
              <w:t>0017 Kielce</w:t>
            </w:r>
          </w:p>
          <w:p w:rsidR="00A56D09" w:rsidRPr="00381AD7" w:rsidRDefault="00A56D09" w:rsidP="00A56D09">
            <w:pPr>
              <w:pStyle w:val="Standard"/>
              <w:spacing w:line="276" w:lineRule="auto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                                      JEDNOSTKA EWIDENCYJNA:          </w:t>
            </w:r>
            <w:r w:rsidR="001D0122">
              <w:rPr>
                <w:rFonts w:ascii="Calibri" w:hAnsi="Calibri"/>
                <w:color w:val="000000"/>
              </w:rPr>
              <w:t xml:space="preserve">     </w:t>
            </w:r>
            <w:r w:rsidR="007608E8">
              <w:rPr>
                <w:rFonts w:ascii="Calibri" w:hAnsi="Calibri"/>
                <w:color w:val="000000"/>
              </w:rPr>
              <w:t xml:space="preserve"> </w:t>
            </w:r>
            <w:r w:rsidR="001D0122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266101_1.0017.1137</w:t>
            </w:r>
          </w:p>
          <w:p w:rsidR="0037497F" w:rsidRPr="00381AD7" w:rsidRDefault="0037497F" w:rsidP="0037497F">
            <w:pPr>
              <w:pStyle w:val="Standard"/>
              <w:tabs>
                <w:tab w:val="left" w:pos="5668"/>
              </w:tabs>
              <w:spacing w:line="276" w:lineRule="auto"/>
              <w:jc w:val="both"/>
              <w:rPr>
                <w:rFonts w:ascii="Calibri" w:hAnsi="Calibri"/>
                <w:color w:val="000000"/>
              </w:rPr>
            </w:pPr>
            <w:r w:rsidRPr="00381AD7">
              <w:rPr>
                <w:rFonts w:ascii="Calibri" w:hAnsi="Calibri"/>
                <w:color w:val="000000"/>
              </w:rPr>
              <w:t xml:space="preserve">                                       DZIAŁK</w:t>
            </w:r>
            <w:r w:rsidR="005F0377">
              <w:rPr>
                <w:rFonts w:ascii="Calibri" w:hAnsi="Calibri"/>
                <w:color w:val="000000"/>
              </w:rPr>
              <w:t>A</w:t>
            </w:r>
            <w:r w:rsidRPr="00381AD7">
              <w:rPr>
                <w:rFonts w:ascii="Calibri" w:hAnsi="Calibri"/>
                <w:color w:val="000000"/>
              </w:rPr>
              <w:t xml:space="preserve">:                                                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381AD7">
              <w:rPr>
                <w:rFonts w:ascii="Calibri" w:hAnsi="Calibri"/>
                <w:color w:val="000000"/>
              </w:rPr>
              <w:t xml:space="preserve"> nr ewid. </w:t>
            </w:r>
            <w:r w:rsidR="005F0377">
              <w:rPr>
                <w:rFonts w:ascii="Calibri" w:hAnsi="Calibri"/>
                <w:color w:val="000000"/>
              </w:rPr>
              <w:t>1137</w:t>
            </w:r>
          </w:p>
          <w:p w:rsidR="0037497F" w:rsidRPr="00381AD7" w:rsidRDefault="0037497F" w:rsidP="0037497F">
            <w:pPr>
              <w:pStyle w:val="Standard"/>
              <w:tabs>
                <w:tab w:val="left" w:pos="5668"/>
              </w:tabs>
              <w:spacing w:line="276" w:lineRule="auto"/>
              <w:jc w:val="both"/>
              <w:rPr>
                <w:rFonts w:ascii="Calibri" w:hAnsi="Calibri"/>
                <w:color w:val="000000"/>
              </w:rPr>
            </w:pPr>
            <w:r w:rsidRPr="00381AD7">
              <w:rPr>
                <w:rFonts w:ascii="Calibri" w:hAnsi="Calibri"/>
                <w:color w:val="000000"/>
              </w:rPr>
              <w:t xml:space="preserve">                                       GMINA:                                                 </w:t>
            </w:r>
            <w:r>
              <w:rPr>
                <w:rFonts w:ascii="Calibri" w:hAnsi="Calibri"/>
                <w:color w:val="000000"/>
              </w:rPr>
              <w:t xml:space="preserve">   </w:t>
            </w:r>
            <w:r w:rsidR="005F0377">
              <w:rPr>
                <w:rFonts w:ascii="Calibri" w:hAnsi="Calibri"/>
                <w:color w:val="000000"/>
              </w:rPr>
              <w:t>M.Kielce</w:t>
            </w:r>
          </w:p>
          <w:p w:rsidR="0037497F" w:rsidRPr="00381AD7" w:rsidRDefault="0037497F" w:rsidP="0037497F">
            <w:pPr>
              <w:pStyle w:val="Standard"/>
              <w:tabs>
                <w:tab w:val="left" w:pos="5668"/>
              </w:tabs>
              <w:spacing w:line="276" w:lineRule="auto"/>
              <w:jc w:val="both"/>
              <w:rPr>
                <w:rFonts w:ascii="Calibri" w:hAnsi="Calibri"/>
                <w:color w:val="000000"/>
              </w:rPr>
            </w:pPr>
            <w:r w:rsidRPr="00381AD7">
              <w:rPr>
                <w:rFonts w:ascii="Calibri" w:hAnsi="Calibri"/>
                <w:color w:val="000000"/>
              </w:rPr>
              <w:t xml:space="preserve">                                       POWIAT:</w:t>
            </w:r>
            <w:r w:rsidRPr="00381AD7">
              <w:rPr>
                <w:rFonts w:ascii="Calibri" w:hAnsi="Calibri"/>
                <w:color w:val="000000"/>
              </w:rPr>
              <w:tab/>
            </w:r>
            <w:r w:rsidR="007608E8">
              <w:rPr>
                <w:rFonts w:ascii="Calibri" w:hAnsi="Calibri"/>
                <w:color w:val="000000"/>
              </w:rPr>
              <w:t xml:space="preserve"> </w:t>
            </w:r>
            <w:r w:rsidR="005F0377">
              <w:rPr>
                <w:rFonts w:ascii="Calibri" w:hAnsi="Calibri"/>
                <w:color w:val="000000"/>
              </w:rPr>
              <w:t>M.Kielce</w:t>
            </w:r>
          </w:p>
          <w:p w:rsidR="0037497F" w:rsidRPr="00381AD7" w:rsidRDefault="0037497F" w:rsidP="0037497F">
            <w:pPr>
              <w:pStyle w:val="Standard"/>
              <w:tabs>
                <w:tab w:val="left" w:pos="5668"/>
              </w:tabs>
              <w:spacing w:line="276" w:lineRule="auto"/>
              <w:jc w:val="both"/>
            </w:pPr>
            <w:r w:rsidRPr="00381AD7">
              <w:rPr>
                <w:rFonts w:ascii="Calibri" w:hAnsi="Calibri"/>
                <w:color w:val="000000"/>
              </w:rPr>
              <w:t xml:space="preserve">                                       WOJEWÓDZTWO:                                 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="007608E8">
              <w:rPr>
                <w:rFonts w:ascii="Calibri" w:hAnsi="Calibri"/>
                <w:color w:val="000000"/>
              </w:rPr>
              <w:t xml:space="preserve"> </w:t>
            </w:r>
            <w:r w:rsidR="005F0377">
              <w:rPr>
                <w:rFonts w:ascii="Calibri" w:hAnsi="Calibri"/>
                <w:color w:val="000000"/>
              </w:rPr>
              <w:t xml:space="preserve">świętokrzyskie </w:t>
            </w:r>
          </w:p>
          <w:p w:rsidR="0037497F" w:rsidRDefault="0037497F" w:rsidP="0037497F">
            <w:pPr>
              <w:pStyle w:val="Standard"/>
              <w:tabs>
                <w:tab w:val="left" w:pos="5668"/>
              </w:tabs>
              <w:spacing w:line="276" w:lineRule="auto"/>
              <w:ind w:left="4621" w:hanging="4621"/>
              <w:jc w:val="both"/>
            </w:pPr>
            <w:r w:rsidRPr="00381AD7">
              <w:rPr>
                <w:rFonts w:ascii="Calibri" w:hAnsi="Calibri"/>
                <w:color w:val="000000"/>
              </w:rPr>
              <w:t xml:space="preserve">                                       KATEGORIA OBIEKTU:</w:t>
            </w:r>
            <w:r w:rsidRPr="00381AD7">
              <w:rPr>
                <w:rFonts w:ascii="Calibri" w:hAnsi="Calibri"/>
                <w:b/>
                <w:color w:val="000000"/>
              </w:rPr>
              <w:t xml:space="preserve">                          </w:t>
            </w:r>
            <w:r>
              <w:rPr>
                <w:rFonts w:ascii="Calibri" w:hAnsi="Calibri"/>
                <w:b/>
                <w:color w:val="000000"/>
              </w:rPr>
              <w:t xml:space="preserve"> </w:t>
            </w:r>
            <w:r w:rsidR="007608E8">
              <w:rPr>
                <w:rFonts w:ascii="Calibri" w:hAnsi="Calibri"/>
                <w:b/>
                <w:color w:val="000000"/>
              </w:rPr>
              <w:t xml:space="preserve"> </w:t>
            </w:r>
            <w:r w:rsidRPr="005F0377">
              <w:rPr>
                <w:rStyle w:val="Uwydatnienie"/>
                <w:rFonts w:ascii="Calibri" w:hAnsi="Calibri"/>
                <w:i w:val="0"/>
                <w:color w:val="000000"/>
                <w:shd w:val="clear" w:color="auto" w:fill="FFFFFF"/>
              </w:rPr>
              <w:t>Kategoria</w:t>
            </w:r>
            <w:r w:rsidRPr="00381AD7">
              <w:rPr>
                <w:rStyle w:val="apple-converted-space"/>
                <w:rFonts w:ascii="Calibri" w:hAnsi="Calibri"/>
                <w:color w:val="000000"/>
                <w:shd w:val="clear" w:color="auto" w:fill="FFFFFF"/>
              </w:rPr>
              <w:t> </w:t>
            </w:r>
            <w:r w:rsidR="005F0377">
              <w:rPr>
                <w:rStyle w:val="apple-converted-space"/>
                <w:rFonts w:ascii="Calibri" w:hAnsi="Calibri"/>
                <w:color w:val="000000"/>
                <w:shd w:val="clear" w:color="auto" w:fill="FFFFFF"/>
              </w:rPr>
              <w:t>XII</w:t>
            </w:r>
          </w:p>
        </w:tc>
      </w:tr>
    </w:tbl>
    <w:p w:rsidR="00243D65" w:rsidRDefault="00243D65" w:rsidP="005F0377">
      <w:pPr>
        <w:pStyle w:val="Standard"/>
        <w:jc w:val="center"/>
        <w:rPr>
          <w:rFonts w:ascii="Calibri" w:hAnsi="Calibri"/>
          <w:sz w:val="22"/>
          <w:szCs w:val="22"/>
        </w:rPr>
      </w:pPr>
    </w:p>
    <w:p w:rsidR="00243D65" w:rsidRDefault="00243D65" w:rsidP="005F0377">
      <w:pPr>
        <w:pStyle w:val="Standard"/>
        <w:jc w:val="center"/>
        <w:rPr>
          <w:rFonts w:ascii="Calibri" w:hAnsi="Calibri"/>
          <w:sz w:val="22"/>
          <w:szCs w:val="22"/>
        </w:rPr>
      </w:pPr>
    </w:p>
    <w:p w:rsidR="00243D65" w:rsidRDefault="00243D65" w:rsidP="005F0377">
      <w:pPr>
        <w:pStyle w:val="Standard"/>
        <w:jc w:val="center"/>
        <w:rPr>
          <w:rFonts w:ascii="Calibri" w:hAnsi="Calibri"/>
          <w:sz w:val="22"/>
          <w:szCs w:val="22"/>
        </w:rPr>
      </w:pPr>
    </w:p>
    <w:p w:rsidR="00243D65" w:rsidRDefault="00243D65" w:rsidP="005F0377">
      <w:pPr>
        <w:pStyle w:val="Standard"/>
        <w:jc w:val="center"/>
        <w:rPr>
          <w:rFonts w:ascii="Calibri" w:hAnsi="Calibri"/>
          <w:sz w:val="22"/>
          <w:szCs w:val="22"/>
        </w:rPr>
      </w:pPr>
    </w:p>
    <w:p w:rsidR="00243D65" w:rsidRDefault="00243D65" w:rsidP="005F0377">
      <w:pPr>
        <w:pStyle w:val="Standard"/>
        <w:jc w:val="center"/>
        <w:rPr>
          <w:rFonts w:ascii="Calibri" w:hAnsi="Calibri"/>
          <w:sz w:val="22"/>
          <w:szCs w:val="22"/>
        </w:rPr>
      </w:pPr>
    </w:p>
    <w:p w:rsidR="00243D65" w:rsidRDefault="00243D65" w:rsidP="005F0377">
      <w:pPr>
        <w:pStyle w:val="Standard"/>
        <w:jc w:val="center"/>
        <w:rPr>
          <w:rFonts w:ascii="Calibri" w:hAnsi="Calibri"/>
          <w:sz w:val="22"/>
          <w:szCs w:val="22"/>
        </w:rPr>
      </w:pPr>
    </w:p>
    <w:p w:rsidR="00243D65" w:rsidRDefault="00243D65" w:rsidP="005F0377">
      <w:pPr>
        <w:pStyle w:val="Standard"/>
        <w:jc w:val="center"/>
        <w:rPr>
          <w:rFonts w:ascii="Calibri" w:hAnsi="Calibri"/>
          <w:sz w:val="22"/>
          <w:szCs w:val="22"/>
        </w:rPr>
      </w:pPr>
    </w:p>
    <w:p w:rsidR="00243D65" w:rsidRDefault="00243D65" w:rsidP="005F0377">
      <w:pPr>
        <w:pStyle w:val="Standard"/>
        <w:jc w:val="center"/>
        <w:rPr>
          <w:rFonts w:ascii="Calibri" w:hAnsi="Calibri"/>
          <w:sz w:val="22"/>
          <w:szCs w:val="22"/>
        </w:rPr>
      </w:pPr>
    </w:p>
    <w:p w:rsidR="00243D65" w:rsidRDefault="00243D65" w:rsidP="005F0377">
      <w:pPr>
        <w:pStyle w:val="Standard"/>
        <w:jc w:val="center"/>
        <w:rPr>
          <w:rFonts w:ascii="Calibri" w:hAnsi="Calibri"/>
          <w:sz w:val="22"/>
          <w:szCs w:val="22"/>
        </w:rPr>
      </w:pPr>
    </w:p>
    <w:p w:rsidR="00243D65" w:rsidRDefault="00243D65" w:rsidP="005F0377">
      <w:pPr>
        <w:pStyle w:val="Standard"/>
        <w:jc w:val="center"/>
        <w:rPr>
          <w:rFonts w:ascii="Calibri" w:hAnsi="Calibri"/>
          <w:sz w:val="22"/>
          <w:szCs w:val="22"/>
        </w:rPr>
      </w:pPr>
    </w:p>
    <w:p w:rsidR="00243D65" w:rsidRDefault="00243D65" w:rsidP="005F0377">
      <w:pPr>
        <w:pStyle w:val="Standard"/>
        <w:jc w:val="center"/>
        <w:rPr>
          <w:rFonts w:ascii="Calibri" w:hAnsi="Calibri"/>
          <w:sz w:val="22"/>
          <w:szCs w:val="22"/>
        </w:rPr>
      </w:pPr>
    </w:p>
    <w:p w:rsidR="00243D65" w:rsidRDefault="00243D65" w:rsidP="005F0377">
      <w:pPr>
        <w:pStyle w:val="Standard"/>
        <w:jc w:val="center"/>
        <w:rPr>
          <w:rFonts w:ascii="Calibri" w:hAnsi="Calibri"/>
          <w:sz w:val="22"/>
          <w:szCs w:val="22"/>
        </w:rPr>
      </w:pPr>
    </w:p>
    <w:p w:rsidR="005F0377" w:rsidRDefault="005C249F" w:rsidP="005F0377">
      <w:pPr>
        <w:pStyle w:val="Standard"/>
        <w:jc w:val="center"/>
        <w:rPr>
          <w:rFonts w:ascii="Calibri" w:hAnsi="Calibri"/>
          <w:sz w:val="22"/>
          <w:szCs w:val="22"/>
        </w:rPr>
      </w:pPr>
      <w:r>
        <w:rPr>
          <w:noProof/>
          <w:lang w:eastAsia="pl-PL" w:bidi="ar-SA"/>
        </w:rPr>
        <w:drawing>
          <wp:inline distT="0" distB="0" distL="0" distR="0">
            <wp:extent cx="5477510" cy="716280"/>
            <wp:effectExtent l="19050" t="0" r="8890" b="0"/>
            <wp:docPr id="9" name="Obraz 4" descr="cid:image002.jpg@01D55698.27B3F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id:image002.jpg@01D55698.27B3F32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51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D65" w:rsidRDefault="00243D65" w:rsidP="005F0377">
      <w:pPr>
        <w:pStyle w:val="Standard"/>
        <w:jc w:val="center"/>
        <w:rPr>
          <w:rFonts w:ascii="Calibri" w:hAnsi="Calibri"/>
          <w:b/>
          <w:sz w:val="22"/>
          <w:szCs w:val="22"/>
        </w:rPr>
      </w:pPr>
    </w:p>
    <w:p w:rsidR="00243D65" w:rsidRDefault="00243D65" w:rsidP="005F0377">
      <w:pPr>
        <w:pStyle w:val="Standard"/>
        <w:jc w:val="center"/>
        <w:rPr>
          <w:rFonts w:ascii="Calibri" w:hAnsi="Calibri"/>
          <w:b/>
          <w:sz w:val="22"/>
          <w:szCs w:val="22"/>
        </w:rPr>
      </w:pPr>
    </w:p>
    <w:p w:rsidR="005F0377" w:rsidRPr="00F8582C" w:rsidRDefault="005F0377" w:rsidP="005F0377">
      <w:pPr>
        <w:pStyle w:val="Standard"/>
        <w:jc w:val="center"/>
        <w:rPr>
          <w:rFonts w:ascii="Calibri" w:hAnsi="Calibri"/>
          <w:b/>
          <w:sz w:val="22"/>
          <w:szCs w:val="22"/>
        </w:rPr>
      </w:pPr>
      <w:r w:rsidRPr="00F8582C">
        <w:rPr>
          <w:rFonts w:ascii="Calibri" w:hAnsi="Calibri"/>
          <w:b/>
          <w:sz w:val="22"/>
          <w:szCs w:val="22"/>
        </w:rPr>
        <w:t>Kielce, sierpień 2019 r.</w:t>
      </w:r>
    </w:p>
    <w:sectPr w:rsidR="005F0377" w:rsidRPr="00F8582C" w:rsidSect="00063763">
      <w:headerReference w:type="default" r:id="rId10"/>
      <w:pgSz w:w="11906" w:h="16838"/>
      <w:pgMar w:top="212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9DE" w:rsidRDefault="00EE49DE" w:rsidP="009875B7">
      <w:pPr>
        <w:spacing w:after="0" w:line="240" w:lineRule="auto"/>
      </w:pPr>
      <w:r>
        <w:separator/>
      </w:r>
    </w:p>
  </w:endnote>
  <w:endnote w:type="continuationSeparator" w:id="0">
    <w:p w:rsidR="00EE49DE" w:rsidRDefault="00EE49DE" w:rsidP="00987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9DE" w:rsidRDefault="00EE49DE" w:rsidP="009875B7">
      <w:pPr>
        <w:spacing w:after="0" w:line="240" w:lineRule="auto"/>
      </w:pPr>
      <w:r>
        <w:separator/>
      </w:r>
    </w:p>
  </w:footnote>
  <w:footnote w:type="continuationSeparator" w:id="0">
    <w:p w:rsidR="00EE49DE" w:rsidRDefault="00EE49DE" w:rsidP="00987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F69" w:rsidRDefault="00A14F6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-937895</wp:posOffset>
          </wp:positionH>
          <wp:positionV relativeFrom="paragraph">
            <wp:posOffset>-433070</wp:posOffset>
          </wp:positionV>
          <wp:extent cx="7556400" cy="1069200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18_01_PROJEKT TECHNIKA - papier firmowy v2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9326C98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432" w:firstLine="0"/>
      </w:pPr>
    </w:lvl>
  </w:abstractNum>
  <w:abstractNum w:abstractNumId="6">
    <w:nsid w:val="0000000F"/>
    <w:multiLevelType w:val="multilevel"/>
    <w:tmpl w:val="0000000F"/>
    <w:name w:val="WW8Num1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>
    <w:nsid w:val="02D5636D"/>
    <w:multiLevelType w:val="hybridMultilevel"/>
    <w:tmpl w:val="0E10E288"/>
    <w:lvl w:ilvl="0" w:tplc="E08AC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170964"/>
    <w:multiLevelType w:val="hybridMultilevel"/>
    <w:tmpl w:val="AA4A81E6"/>
    <w:lvl w:ilvl="0" w:tplc="8DDEF8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6277D5A"/>
    <w:multiLevelType w:val="hybridMultilevel"/>
    <w:tmpl w:val="832CBBB4"/>
    <w:lvl w:ilvl="0" w:tplc="4C304422">
      <w:start w:val="1"/>
      <w:numFmt w:val="bullet"/>
      <w:lvlText w:val="­"/>
      <w:lvlJc w:val="left"/>
      <w:pPr>
        <w:ind w:left="73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0">
    <w:nsid w:val="175C4BAE"/>
    <w:multiLevelType w:val="hybridMultilevel"/>
    <w:tmpl w:val="2CAE6DEA"/>
    <w:lvl w:ilvl="0" w:tplc="4C304422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D530B1"/>
    <w:multiLevelType w:val="hybridMultilevel"/>
    <w:tmpl w:val="59DA6886"/>
    <w:lvl w:ilvl="0" w:tplc="E08ACC5A">
      <w:start w:val="1"/>
      <w:numFmt w:val="bullet"/>
      <w:lvlText w:val=""/>
      <w:lvlJc w:val="left"/>
      <w:pPr>
        <w:ind w:left="10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12">
    <w:nsid w:val="1A80648D"/>
    <w:multiLevelType w:val="hybridMultilevel"/>
    <w:tmpl w:val="738C5D84"/>
    <w:lvl w:ilvl="0" w:tplc="4C304422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B54183"/>
    <w:multiLevelType w:val="hybridMultilevel"/>
    <w:tmpl w:val="B238AB38"/>
    <w:lvl w:ilvl="0" w:tplc="5A26E884">
      <w:start w:val="1"/>
      <w:numFmt w:val="upperRoman"/>
      <w:lvlText w:val="%1."/>
      <w:lvlJc w:val="left"/>
      <w:pPr>
        <w:ind w:left="1080" w:hanging="720"/>
      </w:pPr>
      <w:rPr>
        <w:rFonts w:ascii="Calibri" w:hAnsi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4C05B1"/>
    <w:multiLevelType w:val="hybridMultilevel"/>
    <w:tmpl w:val="BB52CFB8"/>
    <w:lvl w:ilvl="0" w:tplc="8DDEF8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FFD6D1B"/>
    <w:multiLevelType w:val="multilevel"/>
    <w:tmpl w:val="D2B6136C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">
    <w:nsid w:val="279716CB"/>
    <w:multiLevelType w:val="hybridMultilevel"/>
    <w:tmpl w:val="1D8E283A"/>
    <w:lvl w:ilvl="0" w:tplc="E08AC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C90F55"/>
    <w:multiLevelType w:val="hybridMultilevel"/>
    <w:tmpl w:val="C784921E"/>
    <w:lvl w:ilvl="0" w:tplc="E08AC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753CDB"/>
    <w:multiLevelType w:val="multilevel"/>
    <w:tmpl w:val="B14655F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>
    <w:nsid w:val="32EB29DC"/>
    <w:multiLevelType w:val="multilevel"/>
    <w:tmpl w:val="EC3668C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347E1595"/>
    <w:multiLevelType w:val="hybridMultilevel"/>
    <w:tmpl w:val="5C742440"/>
    <w:lvl w:ilvl="0" w:tplc="E08ACC5A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>
    <w:nsid w:val="4199469C"/>
    <w:multiLevelType w:val="hybridMultilevel"/>
    <w:tmpl w:val="1E5E756C"/>
    <w:lvl w:ilvl="0" w:tplc="8DDEF8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3501D46"/>
    <w:multiLevelType w:val="hybridMultilevel"/>
    <w:tmpl w:val="81D0A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1C340A"/>
    <w:multiLevelType w:val="hybridMultilevel"/>
    <w:tmpl w:val="98FC840C"/>
    <w:lvl w:ilvl="0" w:tplc="8DDEF8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A227F6"/>
    <w:multiLevelType w:val="multilevel"/>
    <w:tmpl w:val="9138B2B0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4DFE4FB0"/>
    <w:multiLevelType w:val="hybridMultilevel"/>
    <w:tmpl w:val="D7C67DD4"/>
    <w:lvl w:ilvl="0" w:tplc="0415000F">
      <w:start w:val="1"/>
      <w:numFmt w:val="decimal"/>
      <w:lvlText w:val="%1.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26">
    <w:nsid w:val="55F314B6"/>
    <w:multiLevelType w:val="multilevel"/>
    <w:tmpl w:val="9AA8C5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>
    <w:nsid w:val="564B39C1"/>
    <w:multiLevelType w:val="hybridMultilevel"/>
    <w:tmpl w:val="A1F00F58"/>
    <w:lvl w:ilvl="0" w:tplc="E08AC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0917F9"/>
    <w:multiLevelType w:val="hybridMultilevel"/>
    <w:tmpl w:val="ADBC9426"/>
    <w:lvl w:ilvl="0" w:tplc="E08AC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0A007E"/>
    <w:multiLevelType w:val="hybridMultilevel"/>
    <w:tmpl w:val="A08A7856"/>
    <w:lvl w:ilvl="0" w:tplc="193429F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90403B"/>
    <w:multiLevelType w:val="hybridMultilevel"/>
    <w:tmpl w:val="214CAC48"/>
    <w:lvl w:ilvl="0" w:tplc="8DDEF8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8E2029E"/>
    <w:multiLevelType w:val="hybridMultilevel"/>
    <w:tmpl w:val="31BA1E0A"/>
    <w:lvl w:ilvl="0" w:tplc="E08AC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096E3B"/>
    <w:multiLevelType w:val="hybridMultilevel"/>
    <w:tmpl w:val="43847EA6"/>
    <w:lvl w:ilvl="0" w:tplc="E08AC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1A1742"/>
    <w:multiLevelType w:val="hybridMultilevel"/>
    <w:tmpl w:val="F8D255E4"/>
    <w:lvl w:ilvl="0" w:tplc="0415000F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34">
    <w:nsid w:val="7E902871"/>
    <w:multiLevelType w:val="multilevel"/>
    <w:tmpl w:val="E2DA6B9E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  <w:rPr>
        <w:rFonts w:ascii="Calibri" w:hAnsi="Calibri" w:cs="Times New Roman" w:hint="default"/>
        <w:b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4"/>
  </w:num>
  <w:num w:numId="2">
    <w:abstractNumId w:val="15"/>
  </w:num>
  <w:num w:numId="3">
    <w:abstractNumId w:val="24"/>
  </w:num>
  <w:num w:numId="4">
    <w:abstractNumId w:val="19"/>
  </w:num>
  <w:num w:numId="5">
    <w:abstractNumId w:val="12"/>
  </w:num>
  <w:num w:numId="6">
    <w:abstractNumId w:val="13"/>
  </w:num>
  <w:num w:numId="7">
    <w:abstractNumId w:val="16"/>
  </w:num>
  <w:num w:numId="8">
    <w:abstractNumId w:val="9"/>
  </w:num>
  <w:num w:numId="9">
    <w:abstractNumId w:val="34"/>
    <w:lvlOverride w:ilvl="0">
      <w:startOverride w:val="1"/>
    </w:lvlOverride>
  </w:num>
  <w:num w:numId="10">
    <w:abstractNumId w:val="20"/>
  </w:num>
  <w:num w:numId="11">
    <w:abstractNumId w:val="29"/>
  </w:num>
  <w:num w:numId="12">
    <w:abstractNumId w:val="31"/>
  </w:num>
  <w:num w:numId="13">
    <w:abstractNumId w:val="26"/>
  </w:num>
  <w:num w:numId="14">
    <w:abstractNumId w:val="32"/>
  </w:num>
  <w:num w:numId="15">
    <w:abstractNumId w:val="28"/>
  </w:num>
  <w:num w:numId="16">
    <w:abstractNumId w:val="17"/>
  </w:num>
  <w:num w:numId="17">
    <w:abstractNumId w:val="21"/>
  </w:num>
  <w:num w:numId="18">
    <w:abstractNumId w:val="18"/>
  </w:num>
  <w:num w:numId="19">
    <w:abstractNumId w:val="34"/>
    <w:lvlOverride w:ilvl="0">
      <w:startOverride w:val="5"/>
    </w:lvlOverride>
    <w:lvlOverride w:ilvl="1">
      <w:startOverride w:val="5"/>
    </w:lvlOverride>
  </w:num>
  <w:num w:numId="20">
    <w:abstractNumId w:val="7"/>
  </w:num>
  <w:num w:numId="21">
    <w:abstractNumId w:val="10"/>
  </w:num>
  <w:num w:numId="22">
    <w:abstractNumId w:val="8"/>
  </w:num>
  <w:num w:numId="23">
    <w:abstractNumId w:val="14"/>
  </w:num>
  <w:num w:numId="24">
    <w:abstractNumId w:val="23"/>
  </w:num>
  <w:num w:numId="25">
    <w:abstractNumId w:val="30"/>
  </w:num>
  <w:num w:numId="26">
    <w:abstractNumId w:val="22"/>
  </w:num>
  <w:num w:numId="27">
    <w:abstractNumId w:val="27"/>
  </w:num>
  <w:num w:numId="28">
    <w:abstractNumId w:val="0"/>
    <w:lvlOverride w:ilvl="0">
      <w:lvl w:ilvl="0">
        <w:numFmt w:val="bullet"/>
        <w:lvlText w:val=""/>
        <w:legacy w:legacy="1" w:legacySpace="0" w:legacyIndent="28"/>
        <w:lvlJc w:val="left"/>
        <w:rPr>
          <w:rFonts w:ascii="Symbol" w:hAnsi="Symbol" w:hint="default"/>
        </w:rPr>
      </w:lvl>
    </w:lvlOverride>
  </w:num>
  <w:num w:numId="29">
    <w:abstractNumId w:val="33"/>
  </w:num>
  <w:num w:numId="30">
    <w:abstractNumId w:val="25"/>
  </w:num>
  <w:num w:numId="31">
    <w:abstractNumId w:val="11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9875B7"/>
    <w:rsid w:val="00001203"/>
    <w:rsid w:val="00005FA1"/>
    <w:rsid w:val="000126BD"/>
    <w:rsid w:val="0001370C"/>
    <w:rsid w:val="00014FE6"/>
    <w:rsid w:val="00030995"/>
    <w:rsid w:val="00055C87"/>
    <w:rsid w:val="00063763"/>
    <w:rsid w:val="000652FD"/>
    <w:rsid w:val="00080333"/>
    <w:rsid w:val="00081F49"/>
    <w:rsid w:val="00087B9A"/>
    <w:rsid w:val="00087C4E"/>
    <w:rsid w:val="000921CF"/>
    <w:rsid w:val="00095307"/>
    <w:rsid w:val="000A38BA"/>
    <w:rsid w:val="000B09DC"/>
    <w:rsid w:val="000C00A0"/>
    <w:rsid w:val="000C2919"/>
    <w:rsid w:val="000D3196"/>
    <w:rsid w:val="000D4BDB"/>
    <w:rsid w:val="000E32F2"/>
    <w:rsid w:val="000E40FC"/>
    <w:rsid w:val="000E65A0"/>
    <w:rsid w:val="001156A1"/>
    <w:rsid w:val="00116007"/>
    <w:rsid w:val="0012327B"/>
    <w:rsid w:val="001257CB"/>
    <w:rsid w:val="001410A8"/>
    <w:rsid w:val="00154C6C"/>
    <w:rsid w:val="001554B9"/>
    <w:rsid w:val="00163113"/>
    <w:rsid w:val="00163C0A"/>
    <w:rsid w:val="00176246"/>
    <w:rsid w:val="00182991"/>
    <w:rsid w:val="00185A89"/>
    <w:rsid w:val="00187260"/>
    <w:rsid w:val="00192221"/>
    <w:rsid w:val="00195AFD"/>
    <w:rsid w:val="001B15BD"/>
    <w:rsid w:val="001D0122"/>
    <w:rsid w:val="001D065F"/>
    <w:rsid w:val="001E52E4"/>
    <w:rsid w:val="001E57F4"/>
    <w:rsid w:val="001F2E6C"/>
    <w:rsid w:val="001F6438"/>
    <w:rsid w:val="001F6632"/>
    <w:rsid w:val="002001FD"/>
    <w:rsid w:val="00200EFF"/>
    <w:rsid w:val="0020755A"/>
    <w:rsid w:val="00210113"/>
    <w:rsid w:val="00216232"/>
    <w:rsid w:val="00223499"/>
    <w:rsid w:val="002251A9"/>
    <w:rsid w:val="00236D26"/>
    <w:rsid w:val="0024044B"/>
    <w:rsid w:val="0024139D"/>
    <w:rsid w:val="00243602"/>
    <w:rsid w:val="00243D65"/>
    <w:rsid w:val="0024783A"/>
    <w:rsid w:val="00266099"/>
    <w:rsid w:val="00270916"/>
    <w:rsid w:val="00287983"/>
    <w:rsid w:val="002A4926"/>
    <w:rsid w:val="002A7D01"/>
    <w:rsid w:val="002B09AE"/>
    <w:rsid w:val="002B1668"/>
    <w:rsid w:val="002B6D56"/>
    <w:rsid w:val="002C292E"/>
    <w:rsid w:val="002C7B18"/>
    <w:rsid w:val="002D183C"/>
    <w:rsid w:val="002D1FA1"/>
    <w:rsid w:val="002E3B47"/>
    <w:rsid w:val="002F24D8"/>
    <w:rsid w:val="00331AA2"/>
    <w:rsid w:val="003369A6"/>
    <w:rsid w:val="003418B7"/>
    <w:rsid w:val="00341E5F"/>
    <w:rsid w:val="00342A1F"/>
    <w:rsid w:val="00354451"/>
    <w:rsid w:val="0036368B"/>
    <w:rsid w:val="003667A6"/>
    <w:rsid w:val="0037497F"/>
    <w:rsid w:val="00375B44"/>
    <w:rsid w:val="00380D09"/>
    <w:rsid w:val="00381BDC"/>
    <w:rsid w:val="0039165A"/>
    <w:rsid w:val="00391F25"/>
    <w:rsid w:val="003B434F"/>
    <w:rsid w:val="003C7AC3"/>
    <w:rsid w:val="003E5E18"/>
    <w:rsid w:val="003F0663"/>
    <w:rsid w:val="003F3EFA"/>
    <w:rsid w:val="003F5CCA"/>
    <w:rsid w:val="00413EDE"/>
    <w:rsid w:val="00421E2C"/>
    <w:rsid w:val="00422FED"/>
    <w:rsid w:val="0043251B"/>
    <w:rsid w:val="00435CAD"/>
    <w:rsid w:val="004477CE"/>
    <w:rsid w:val="00453610"/>
    <w:rsid w:val="00455C71"/>
    <w:rsid w:val="0046253F"/>
    <w:rsid w:val="00471242"/>
    <w:rsid w:val="00481799"/>
    <w:rsid w:val="00486804"/>
    <w:rsid w:val="004874DB"/>
    <w:rsid w:val="004B147A"/>
    <w:rsid w:val="004B2F62"/>
    <w:rsid w:val="004B39FA"/>
    <w:rsid w:val="004C230F"/>
    <w:rsid w:val="004C2C20"/>
    <w:rsid w:val="004C50D6"/>
    <w:rsid w:val="004C5150"/>
    <w:rsid w:val="004D2017"/>
    <w:rsid w:val="004E0461"/>
    <w:rsid w:val="004E1FE9"/>
    <w:rsid w:val="004E3612"/>
    <w:rsid w:val="004E7F77"/>
    <w:rsid w:val="0052116F"/>
    <w:rsid w:val="00525B42"/>
    <w:rsid w:val="00540618"/>
    <w:rsid w:val="0056236E"/>
    <w:rsid w:val="00576A9A"/>
    <w:rsid w:val="005874B2"/>
    <w:rsid w:val="00590081"/>
    <w:rsid w:val="0059386B"/>
    <w:rsid w:val="005A72C4"/>
    <w:rsid w:val="005A7BF3"/>
    <w:rsid w:val="005C249F"/>
    <w:rsid w:val="005E009B"/>
    <w:rsid w:val="005E451B"/>
    <w:rsid w:val="005F0377"/>
    <w:rsid w:val="005F05BF"/>
    <w:rsid w:val="005F2A5E"/>
    <w:rsid w:val="006063E3"/>
    <w:rsid w:val="00620A8B"/>
    <w:rsid w:val="006316A6"/>
    <w:rsid w:val="006545ED"/>
    <w:rsid w:val="006621B0"/>
    <w:rsid w:val="0066326A"/>
    <w:rsid w:val="00670784"/>
    <w:rsid w:val="006861AD"/>
    <w:rsid w:val="00696D03"/>
    <w:rsid w:val="006A4CAD"/>
    <w:rsid w:val="006A67D9"/>
    <w:rsid w:val="006B0C6D"/>
    <w:rsid w:val="006B1451"/>
    <w:rsid w:val="006D094A"/>
    <w:rsid w:val="006E6562"/>
    <w:rsid w:val="006F1484"/>
    <w:rsid w:val="00700590"/>
    <w:rsid w:val="0070716A"/>
    <w:rsid w:val="007170E3"/>
    <w:rsid w:val="00717A02"/>
    <w:rsid w:val="00722AE7"/>
    <w:rsid w:val="0072301B"/>
    <w:rsid w:val="0072623C"/>
    <w:rsid w:val="0075007A"/>
    <w:rsid w:val="007608E8"/>
    <w:rsid w:val="00763BED"/>
    <w:rsid w:val="007662A5"/>
    <w:rsid w:val="00775CA6"/>
    <w:rsid w:val="00780B1F"/>
    <w:rsid w:val="00787237"/>
    <w:rsid w:val="007878D8"/>
    <w:rsid w:val="00797221"/>
    <w:rsid w:val="007A67B2"/>
    <w:rsid w:val="007B0A46"/>
    <w:rsid w:val="007B3540"/>
    <w:rsid w:val="007B56A4"/>
    <w:rsid w:val="007B587D"/>
    <w:rsid w:val="007B6814"/>
    <w:rsid w:val="007C433F"/>
    <w:rsid w:val="007D00B3"/>
    <w:rsid w:val="007D03EF"/>
    <w:rsid w:val="007D5B09"/>
    <w:rsid w:val="007D739E"/>
    <w:rsid w:val="007E47FB"/>
    <w:rsid w:val="007F263A"/>
    <w:rsid w:val="008118DD"/>
    <w:rsid w:val="00813064"/>
    <w:rsid w:val="008150C1"/>
    <w:rsid w:val="00827BC7"/>
    <w:rsid w:val="00827C0C"/>
    <w:rsid w:val="00836270"/>
    <w:rsid w:val="0083691D"/>
    <w:rsid w:val="008542E5"/>
    <w:rsid w:val="00860DAD"/>
    <w:rsid w:val="00861953"/>
    <w:rsid w:val="00864DAB"/>
    <w:rsid w:val="00897143"/>
    <w:rsid w:val="008A57AB"/>
    <w:rsid w:val="008A78DA"/>
    <w:rsid w:val="008B2C77"/>
    <w:rsid w:val="008B50B2"/>
    <w:rsid w:val="008B58C4"/>
    <w:rsid w:val="008C362A"/>
    <w:rsid w:val="008D0EFD"/>
    <w:rsid w:val="008E6F15"/>
    <w:rsid w:val="008F4418"/>
    <w:rsid w:val="00901223"/>
    <w:rsid w:val="00916230"/>
    <w:rsid w:val="00917DD4"/>
    <w:rsid w:val="009217C7"/>
    <w:rsid w:val="00924FE1"/>
    <w:rsid w:val="00926EC5"/>
    <w:rsid w:val="009475ED"/>
    <w:rsid w:val="009875B7"/>
    <w:rsid w:val="00994B1A"/>
    <w:rsid w:val="00997568"/>
    <w:rsid w:val="009A5217"/>
    <w:rsid w:val="009B1152"/>
    <w:rsid w:val="009C1F5D"/>
    <w:rsid w:val="009D5554"/>
    <w:rsid w:val="009F13DD"/>
    <w:rsid w:val="00A054B2"/>
    <w:rsid w:val="00A108AE"/>
    <w:rsid w:val="00A11D08"/>
    <w:rsid w:val="00A12493"/>
    <w:rsid w:val="00A13210"/>
    <w:rsid w:val="00A14F69"/>
    <w:rsid w:val="00A17CAB"/>
    <w:rsid w:val="00A210B0"/>
    <w:rsid w:val="00A23D57"/>
    <w:rsid w:val="00A468FB"/>
    <w:rsid w:val="00A52572"/>
    <w:rsid w:val="00A52C63"/>
    <w:rsid w:val="00A56D09"/>
    <w:rsid w:val="00A60A88"/>
    <w:rsid w:val="00A625D2"/>
    <w:rsid w:val="00A65A24"/>
    <w:rsid w:val="00A846BF"/>
    <w:rsid w:val="00A94547"/>
    <w:rsid w:val="00AA40FD"/>
    <w:rsid w:val="00AE55A9"/>
    <w:rsid w:val="00B06310"/>
    <w:rsid w:val="00B10DC9"/>
    <w:rsid w:val="00B1574B"/>
    <w:rsid w:val="00B21E49"/>
    <w:rsid w:val="00B2765E"/>
    <w:rsid w:val="00B42019"/>
    <w:rsid w:val="00B46142"/>
    <w:rsid w:val="00B517A6"/>
    <w:rsid w:val="00B51A8A"/>
    <w:rsid w:val="00B56566"/>
    <w:rsid w:val="00B56686"/>
    <w:rsid w:val="00B60BE5"/>
    <w:rsid w:val="00B62A93"/>
    <w:rsid w:val="00B716A9"/>
    <w:rsid w:val="00B91E67"/>
    <w:rsid w:val="00BB4CA3"/>
    <w:rsid w:val="00BC285A"/>
    <w:rsid w:val="00BD1658"/>
    <w:rsid w:val="00BD7546"/>
    <w:rsid w:val="00BF55DA"/>
    <w:rsid w:val="00C03B90"/>
    <w:rsid w:val="00C04CDE"/>
    <w:rsid w:val="00C11384"/>
    <w:rsid w:val="00C11805"/>
    <w:rsid w:val="00C147EB"/>
    <w:rsid w:val="00C149D0"/>
    <w:rsid w:val="00C23E41"/>
    <w:rsid w:val="00C34C4D"/>
    <w:rsid w:val="00C4418E"/>
    <w:rsid w:val="00C442ED"/>
    <w:rsid w:val="00C461CA"/>
    <w:rsid w:val="00C51FBB"/>
    <w:rsid w:val="00C6366C"/>
    <w:rsid w:val="00C810A6"/>
    <w:rsid w:val="00C81320"/>
    <w:rsid w:val="00CA5818"/>
    <w:rsid w:val="00CA5873"/>
    <w:rsid w:val="00CB0B46"/>
    <w:rsid w:val="00CB6E54"/>
    <w:rsid w:val="00CC0B7C"/>
    <w:rsid w:val="00CC56CE"/>
    <w:rsid w:val="00CD1F89"/>
    <w:rsid w:val="00CF1D6C"/>
    <w:rsid w:val="00D0737B"/>
    <w:rsid w:val="00D105A4"/>
    <w:rsid w:val="00D246D9"/>
    <w:rsid w:val="00D322BA"/>
    <w:rsid w:val="00D32F82"/>
    <w:rsid w:val="00D330FD"/>
    <w:rsid w:val="00D369F6"/>
    <w:rsid w:val="00D37065"/>
    <w:rsid w:val="00D44961"/>
    <w:rsid w:val="00D532B9"/>
    <w:rsid w:val="00D5759F"/>
    <w:rsid w:val="00D81F02"/>
    <w:rsid w:val="00D95B82"/>
    <w:rsid w:val="00D96186"/>
    <w:rsid w:val="00D9667B"/>
    <w:rsid w:val="00DA2CFD"/>
    <w:rsid w:val="00DA3FC8"/>
    <w:rsid w:val="00DA44BC"/>
    <w:rsid w:val="00DB0C13"/>
    <w:rsid w:val="00DB3518"/>
    <w:rsid w:val="00DB7FB7"/>
    <w:rsid w:val="00DC6EE9"/>
    <w:rsid w:val="00DF5AB0"/>
    <w:rsid w:val="00DF7838"/>
    <w:rsid w:val="00E01EBF"/>
    <w:rsid w:val="00E033C4"/>
    <w:rsid w:val="00E13AE1"/>
    <w:rsid w:val="00E14E58"/>
    <w:rsid w:val="00E2589D"/>
    <w:rsid w:val="00E4250E"/>
    <w:rsid w:val="00E435C7"/>
    <w:rsid w:val="00E61FED"/>
    <w:rsid w:val="00E62C06"/>
    <w:rsid w:val="00E64032"/>
    <w:rsid w:val="00E64483"/>
    <w:rsid w:val="00E65A55"/>
    <w:rsid w:val="00E70FF2"/>
    <w:rsid w:val="00E8437B"/>
    <w:rsid w:val="00E84429"/>
    <w:rsid w:val="00E954FD"/>
    <w:rsid w:val="00E9660B"/>
    <w:rsid w:val="00EA2078"/>
    <w:rsid w:val="00EB34B2"/>
    <w:rsid w:val="00EB5B4B"/>
    <w:rsid w:val="00EB7569"/>
    <w:rsid w:val="00EE1972"/>
    <w:rsid w:val="00EE49DE"/>
    <w:rsid w:val="00EE57DB"/>
    <w:rsid w:val="00EE58C4"/>
    <w:rsid w:val="00EF503F"/>
    <w:rsid w:val="00F0404B"/>
    <w:rsid w:val="00F05D57"/>
    <w:rsid w:val="00F1446F"/>
    <w:rsid w:val="00F17358"/>
    <w:rsid w:val="00F32E2B"/>
    <w:rsid w:val="00F3369D"/>
    <w:rsid w:val="00F36AD9"/>
    <w:rsid w:val="00F3700B"/>
    <w:rsid w:val="00F41396"/>
    <w:rsid w:val="00F45DE6"/>
    <w:rsid w:val="00F53EF9"/>
    <w:rsid w:val="00F6060E"/>
    <w:rsid w:val="00F65135"/>
    <w:rsid w:val="00F6540C"/>
    <w:rsid w:val="00F6651E"/>
    <w:rsid w:val="00F66902"/>
    <w:rsid w:val="00F72162"/>
    <w:rsid w:val="00F72695"/>
    <w:rsid w:val="00F72E64"/>
    <w:rsid w:val="00F7392D"/>
    <w:rsid w:val="00F80975"/>
    <w:rsid w:val="00F8582C"/>
    <w:rsid w:val="00F90CE5"/>
    <w:rsid w:val="00F953F7"/>
    <w:rsid w:val="00FA31EC"/>
    <w:rsid w:val="00FA429C"/>
    <w:rsid w:val="00FB4B60"/>
    <w:rsid w:val="00FC27E7"/>
    <w:rsid w:val="00FC3EC6"/>
    <w:rsid w:val="00FE369A"/>
    <w:rsid w:val="00FE565A"/>
    <w:rsid w:val="00FF14F3"/>
    <w:rsid w:val="00FF7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5AFD"/>
    <w:rPr>
      <w:sz w:val="24"/>
    </w:rPr>
  </w:style>
  <w:style w:type="paragraph" w:styleId="Nagwek1">
    <w:name w:val="heading 1"/>
    <w:basedOn w:val="Nagwek2"/>
    <w:next w:val="Normalny"/>
    <w:link w:val="Nagwek1Znak"/>
    <w:uiPriority w:val="9"/>
    <w:qFormat/>
    <w:rsid w:val="00FC27E7"/>
    <w:pPr>
      <w:numPr>
        <w:ilvl w:val="0"/>
      </w:numPr>
      <w:tabs>
        <w:tab w:val="clear" w:pos="576"/>
        <w:tab w:val="left" w:pos="426"/>
      </w:tabs>
      <w:spacing w:before="0" w:after="0"/>
      <w:outlineLvl w:val="0"/>
    </w:pPr>
    <w:rPr>
      <w:rFonts w:asciiTheme="minorHAnsi" w:hAnsiTheme="minorHAnsi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60DAD"/>
    <w:pPr>
      <w:keepNext/>
      <w:numPr>
        <w:ilvl w:val="1"/>
        <w:numId w:val="1"/>
      </w:numPr>
      <w:tabs>
        <w:tab w:val="left" w:pos="576"/>
      </w:tabs>
      <w:suppressAutoHyphens/>
      <w:spacing w:before="120" w:after="120" w:line="276" w:lineRule="auto"/>
      <w:outlineLvl w:val="1"/>
    </w:pPr>
    <w:rPr>
      <w:rFonts w:ascii="Times New Roman" w:eastAsia="Times New Roman" w:hAnsi="Times New Roman" w:cs="Times New Roman"/>
      <w:b/>
      <w:bCs/>
      <w:iCs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860DAD"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860DAD"/>
    <w:pPr>
      <w:numPr>
        <w:ilvl w:val="3"/>
      </w:numPr>
      <w:ind w:left="1077" w:firstLine="0"/>
      <w:outlineLvl w:val="3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7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75B7"/>
  </w:style>
  <w:style w:type="paragraph" w:styleId="Stopka">
    <w:name w:val="footer"/>
    <w:basedOn w:val="Normalny"/>
    <w:link w:val="StopkaZnak"/>
    <w:uiPriority w:val="99"/>
    <w:unhideWhenUsed/>
    <w:rsid w:val="00987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75B7"/>
  </w:style>
  <w:style w:type="character" w:customStyle="1" w:styleId="Nagwek1Znak">
    <w:name w:val="Nagłówek 1 Znak"/>
    <w:basedOn w:val="Domylnaczcionkaakapitu"/>
    <w:link w:val="Nagwek1"/>
    <w:uiPriority w:val="9"/>
    <w:rsid w:val="00FC27E7"/>
    <w:rPr>
      <w:rFonts w:eastAsia="Times New Roman" w:cs="Times New Roman"/>
      <w:b/>
      <w:bCs/>
      <w:i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860DAD"/>
    <w:rPr>
      <w:rFonts w:ascii="Times New Roman" w:eastAsia="Times New Roman" w:hAnsi="Times New Roman" w:cs="Times New Roman"/>
      <w:b/>
      <w:bCs/>
      <w:i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60DAD"/>
    <w:rPr>
      <w:rFonts w:ascii="Times New Roman" w:eastAsia="Times New Roman" w:hAnsi="Times New Roman" w:cs="Times New Roman"/>
      <w:b/>
      <w:bCs/>
      <w:i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60DAD"/>
    <w:rPr>
      <w:rFonts w:ascii="Times New Roman" w:eastAsia="Times New Roman" w:hAnsi="Times New Roman" w:cs="Times New Roman"/>
      <w:b/>
      <w:bCs/>
      <w:iCs/>
      <w:sz w:val="24"/>
      <w:szCs w:val="24"/>
    </w:rPr>
  </w:style>
  <w:style w:type="paragraph" w:customStyle="1" w:styleId="Zawartotabeli">
    <w:name w:val="Zawartość tabeli"/>
    <w:basedOn w:val="Normalny"/>
    <w:rsid w:val="00860D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D105A4"/>
    <w:pPr>
      <w:tabs>
        <w:tab w:val="left" w:pos="284"/>
        <w:tab w:val="left" w:pos="709"/>
        <w:tab w:val="right" w:leader="dot" w:pos="9205"/>
      </w:tabs>
      <w:spacing w:after="0" w:line="36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860DAD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D105A4"/>
    <w:pPr>
      <w:tabs>
        <w:tab w:val="left" w:pos="709"/>
        <w:tab w:val="left" w:pos="880"/>
        <w:tab w:val="right" w:leader="dot" w:pos="9205"/>
      </w:tabs>
      <w:spacing w:after="0" w:line="360" w:lineRule="auto"/>
      <w:ind w:firstLine="220"/>
      <w:jc w:val="both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860DAD"/>
    <w:pPr>
      <w:widowControl w:val="0"/>
      <w:suppressAutoHyphens/>
      <w:spacing w:after="0" w:line="100" w:lineRule="atLeast"/>
      <w:ind w:left="708"/>
    </w:pPr>
    <w:rPr>
      <w:rFonts w:ascii="Times New Roman" w:eastAsia="Lucida Sans Unicode" w:hAnsi="Times New Roman" w:cs="Times New Roman"/>
      <w:kern w:val="1"/>
      <w:szCs w:val="24"/>
      <w:lang w:eastAsia="ar-SA"/>
    </w:rPr>
  </w:style>
  <w:style w:type="paragraph" w:customStyle="1" w:styleId="Style16">
    <w:name w:val="Style16"/>
    <w:basedOn w:val="Normalny"/>
    <w:rsid w:val="00860DAD"/>
    <w:pPr>
      <w:widowControl w:val="0"/>
      <w:suppressAutoHyphens/>
      <w:spacing w:after="0" w:line="283" w:lineRule="exact"/>
      <w:jc w:val="both"/>
    </w:pPr>
    <w:rPr>
      <w:rFonts w:ascii="Times New Roman" w:eastAsia="Times New Roman" w:hAnsi="Times New Roman" w:cs="Times New Roman"/>
      <w:kern w:val="1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860DAD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0DAD"/>
    <w:rPr>
      <w:rFonts w:ascii="Calibri" w:eastAsia="Calibri" w:hAnsi="Calibri" w:cs="Times New Roman"/>
    </w:rPr>
  </w:style>
  <w:style w:type="character" w:customStyle="1" w:styleId="Domylnaczcionkaakapitu2">
    <w:name w:val="Domyślna czcionka akapitu2"/>
    <w:rsid w:val="00860DAD"/>
  </w:style>
  <w:style w:type="paragraph" w:customStyle="1" w:styleId="Tekstpodstawowy21">
    <w:name w:val="Tekst podstawowy 21"/>
    <w:basedOn w:val="Normalny"/>
    <w:rsid w:val="00860DAD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Cs w:val="24"/>
      <w:lang w:eastAsia="ar-SA"/>
    </w:rPr>
  </w:style>
  <w:style w:type="paragraph" w:customStyle="1" w:styleId="Default">
    <w:name w:val="Default"/>
    <w:rsid w:val="00860DAD"/>
    <w:pPr>
      <w:suppressAutoHyphens/>
      <w:autoSpaceDE w:val="0"/>
      <w:spacing w:after="0" w:line="100" w:lineRule="atLeast"/>
      <w:textAlignment w:val="baseline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Lista21">
    <w:name w:val="Lista 21"/>
    <w:basedOn w:val="Normalny"/>
    <w:rsid w:val="00860DAD"/>
    <w:pPr>
      <w:widowControl w:val="0"/>
      <w:suppressAutoHyphens/>
      <w:spacing w:after="0" w:line="100" w:lineRule="atLeast"/>
      <w:ind w:left="566" w:hanging="283"/>
      <w:textAlignment w:val="baseline"/>
    </w:pPr>
    <w:rPr>
      <w:rFonts w:ascii="Times New Roman" w:eastAsia="Lucida Sans Unicode" w:hAnsi="Times New Roman" w:cs="Times New Roman"/>
      <w:kern w:val="1"/>
      <w:szCs w:val="24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860DAD"/>
    <w:pPr>
      <w:spacing w:after="200" w:line="276" w:lineRule="auto"/>
      <w:ind w:left="440"/>
    </w:pPr>
    <w:rPr>
      <w:rFonts w:ascii="Calibri" w:eastAsia="Calibri" w:hAnsi="Calibri" w:cs="Times New Roman"/>
    </w:rPr>
  </w:style>
  <w:style w:type="paragraph" w:customStyle="1" w:styleId="Standard">
    <w:name w:val="Standard"/>
    <w:rsid w:val="000D31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4"/>
      <w:szCs w:val="24"/>
      <w:lang w:eastAsia="ar-SA" w:bidi="hi-IN"/>
    </w:rPr>
  </w:style>
  <w:style w:type="paragraph" w:styleId="Akapitzlist">
    <w:name w:val="List Paragraph"/>
    <w:basedOn w:val="Normalny"/>
    <w:uiPriority w:val="34"/>
    <w:qFormat/>
    <w:rsid w:val="000C00A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0C00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0A0"/>
    <w:rPr>
      <w:rFonts w:ascii="Tahoma" w:hAnsi="Tahoma" w:cs="Tahoma"/>
      <w:sz w:val="16"/>
      <w:szCs w:val="16"/>
    </w:rPr>
  </w:style>
  <w:style w:type="paragraph" w:styleId="Podtytu">
    <w:name w:val="Subtitle"/>
    <w:basedOn w:val="Standard"/>
    <w:next w:val="Standard"/>
    <w:link w:val="PodtytuZnak"/>
    <w:rsid w:val="00C810A6"/>
    <w:pPr>
      <w:spacing w:after="60" w:line="276" w:lineRule="auto"/>
      <w:jc w:val="center"/>
    </w:pPr>
    <w:rPr>
      <w:rFonts w:ascii="Cambria" w:hAnsi="Cambria" w:cs="Cambria"/>
      <w:lang w:eastAsia="zh-CN" w:bidi="ar-SA"/>
    </w:rPr>
  </w:style>
  <w:style w:type="character" w:customStyle="1" w:styleId="PodtytuZnak">
    <w:name w:val="Podtytuł Znak"/>
    <w:basedOn w:val="Domylnaczcionkaakapitu"/>
    <w:link w:val="Podtytu"/>
    <w:rsid w:val="00C810A6"/>
    <w:rPr>
      <w:rFonts w:ascii="Cambria" w:eastAsia="Times New Roman" w:hAnsi="Cambria" w:cs="Cambria"/>
      <w:kern w:val="3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9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9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94A"/>
    <w:rPr>
      <w:b/>
      <w:bCs/>
    </w:rPr>
  </w:style>
  <w:style w:type="paragraph" w:customStyle="1" w:styleId="grubycenter">
    <w:name w:val="gruby center"/>
    <w:basedOn w:val="Standard"/>
    <w:rsid w:val="006621B0"/>
    <w:pPr>
      <w:jc w:val="center"/>
    </w:pPr>
    <w:rPr>
      <w:rFonts w:ascii="Calibri" w:hAnsi="Calibri"/>
      <w:b/>
      <w:bCs/>
      <w:sz w:val="32"/>
      <w:szCs w:val="22"/>
      <w:lang w:bidi="ar-SA"/>
    </w:rPr>
  </w:style>
  <w:style w:type="numbering" w:customStyle="1" w:styleId="WWNum16">
    <w:name w:val="WWNum16"/>
    <w:basedOn w:val="Bezlisty"/>
    <w:rsid w:val="006621B0"/>
    <w:pPr>
      <w:numPr>
        <w:numId w:val="2"/>
      </w:numPr>
    </w:pPr>
  </w:style>
  <w:style w:type="numbering" w:customStyle="1" w:styleId="WWNum17">
    <w:name w:val="WWNum17"/>
    <w:basedOn w:val="Bezlisty"/>
    <w:rsid w:val="006621B0"/>
    <w:pPr>
      <w:numPr>
        <w:numId w:val="3"/>
      </w:numPr>
    </w:pPr>
  </w:style>
  <w:style w:type="table" w:styleId="Tabela-Siatka">
    <w:name w:val="Table Grid"/>
    <w:basedOn w:val="Standardowy"/>
    <w:uiPriority w:val="39"/>
    <w:rsid w:val="00662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omylnaczcionkaakapitu"/>
    <w:rsid w:val="006621B0"/>
  </w:style>
  <w:style w:type="character" w:styleId="Uwydatnienie">
    <w:name w:val="Emphasis"/>
    <w:basedOn w:val="Domylnaczcionkaakapitu"/>
    <w:qFormat/>
    <w:rsid w:val="00D246D9"/>
    <w:rPr>
      <w:i/>
      <w:iCs/>
    </w:rPr>
  </w:style>
  <w:style w:type="character" w:customStyle="1" w:styleId="FontStyle48">
    <w:name w:val="Font Style48"/>
    <w:rsid w:val="005F2A5E"/>
    <w:rPr>
      <w:rFonts w:ascii="Arial" w:hAnsi="Arial" w:cs="Arial"/>
      <w:sz w:val="22"/>
      <w:szCs w:val="22"/>
    </w:rPr>
  </w:style>
  <w:style w:type="paragraph" w:customStyle="1" w:styleId="Standarduser">
    <w:name w:val="Standard (user)"/>
    <w:rsid w:val="00187260"/>
    <w:pPr>
      <w:suppressAutoHyphens/>
      <w:autoSpaceDN w:val="0"/>
      <w:spacing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6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26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2695"/>
    <w:rPr>
      <w:vertAlign w:val="superscript"/>
    </w:rPr>
  </w:style>
  <w:style w:type="paragraph" w:customStyle="1" w:styleId="Textbody">
    <w:name w:val="Text body"/>
    <w:basedOn w:val="Standard"/>
    <w:rsid w:val="000A38BA"/>
    <w:pPr>
      <w:jc w:val="center"/>
    </w:pPr>
    <w:rPr>
      <w:rFonts w:ascii="Arial" w:hAnsi="Arial" w:cs="Arial"/>
      <w:color w:val="0000FF"/>
      <w:sz w:val="20"/>
      <w:szCs w:val="20"/>
    </w:rPr>
  </w:style>
  <w:style w:type="paragraph" w:styleId="NormalnyWeb">
    <w:name w:val="Normal (Web)"/>
    <w:basedOn w:val="Normalny"/>
    <w:unhideWhenUsed/>
    <w:rsid w:val="00CB6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B6E54"/>
    <w:rPr>
      <w:b/>
      <w:bCs/>
    </w:rPr>
  </w:style>
  <w:style w:type="paragraph" w:customStyle="1" w:styleId="G5tekstzwyky">
    <w:name w:val="G5 tekst zwykły"/>
    <w:basedOn w:val="Normalny"/>
    <w:link w:val="G5tekstzwykyZnak"/>
    <w:qFormat/>
    <w:rsid w:val="00A846BF"/>
    <w:pPr>
      <w:spacing w:after="0" w:line="240" w:lineRule="auto"/>
      <w:jc w:val="both"/>
    </w:pPr>
    <w:rPr>
      <w:rFonts w:ascii="Arial" w:hAnsi="Arial"/>
    </w:rPr>
  </w:style>
  <w:style w:type="character" w:customStyle="1" w:styleId="G5tekstzwykyZnak">
    <w:name w:val="G5 tekst zwykły Znak"/>
    <w:link w:val="G5tekstzwyky"/>
    <w:rsid w:val="00A846BF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3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2.jpg@01D55698.27B3F3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B1260-93AB-4EE4-9F55-DE26267AE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1533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Designum</dc:creator>
  <cp:lastModifiedBy>user</cp:lastModifiedBy>
  <cp:revision>20</cp:revision>
  <cp:lastPrinted>2019-08-27T11:30:00Z</cp:lastPrinted>
  <dcterms:created xsi:type="dcterms:W3CDTF">2019-08-09T09:42:00Z</dcterms:created>
  <dcterms:modified xsi:type="dcterms:W3CDTF">2019-09-03T08:10:00Z</dcterms:modified>
</cp:coreProperties>
</file>